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D85AE" w14:textId="77777777" w:rsidR="000672E1" w:rsidRPr="00923F90" w:rsidRDefault="000672E1" w:rsidP="000672E1">
      <w:pPr>
        <w:spacing w:after="120"/>
        <w:jc w:val="center"/>
        <w:rPr>
          <w:bCs/>
          <w:i/>
          <w:iCs/>
          <w:color w:val="FF0000"/>
          <w:sz w:val="22"/>
          <w:szCs w:val="22"/>
        </w:rPr>
      </w:pPr>
      <w:r w:rsidRPr="000C308D">
        <w:rPr>
          <w:i/>
          <w:iCs/>
          <w:color w:val="FF0000"/>
          <w:sz w:val="20"/>
        </w:rPr>
        <w:t>Dokument składany na wezwanie Zamawiającego</w:t>
      </w:r>
    </w:p>
    <w:p w14:paraId="4402F232" w14:textId="77777777" w:rsidR="002328E4" w:rsidRPr="004B46A7" w:rsidRDefault="002328E4">
      <w:pPr>
        <w:jc w:val="both"/>
        <w:rPr>
          <w:bCs/>
          <w:color w:val="000000"/>
          <w:sz w:val="12"/>
          <w:szCs w:val="20"/>
        </w:rPr>
      </w:pPr>
    </w:p>
    <w:p w14:paraId="5EF0950E" w14:textId="77777777" w:rsidR="000672E1" w:rsidRDefault="000672E1" w:rsidP="004B56B6">
      <w:pPr>
        <w:jc w:val="right"/>
        <w:rPr>
          <w:bCs/>
          <w:i/>
          <w:iCs/>
          <w:sz w:val="22"/>
          <w:szCs w:val="22"/>
        </w:rPr>
      </w:pPr>
    </w:p>
    <w:p w14:paraId="005B0A34" w14:textId="2144940E" w:rsidR="004B56B6" w:rsidRPr="00B8469A" w:rsidRDefault="004B56B6" w:rsidP="004B56B6">
      <w:pPr>
        <w:jc w:val="right"/>
        <w:rPr>
          <w:bCs/>
          <w:i/>
          <w:iCs/>
          <w:sz w:val="22"/>
          <w:szCs w:val="22"/>
        </w:rPr>
      </w:pPr>
      <w:r w:rsidRPr="00B8469A">
        <w:rPr>
          <w:bCs/>
          <w:i/>
          <w:iCs/>
          <w:sz w:val="22"/>
          <w:szCs w:val="22"/>
        </w:rPr>
        <w:t xml:space="preserve">Załącznik nr </w:t>
      </w:r>
      <w:r w:rsidR="004D5876" w:rsidRPr="00B8469A">
        <w:rPr>
          <w:bCs/>
          <w:i/>
          <w:iCs/>
          <w:sz w:val="22"/>
          <w:szCs w:val="22"/>
        </w:rPr>
        <w:t>4</w:t>
      </w:r>
      <w:r w:rsidRPr="00B8469A">
        <w:rPr>
          <w:bCs/>
          <w:i/>
          <w:iCs/>
          <w:sz w:val="22"/>
          <w:szCs w:val="22"/>
        </w:rPr>
        <w:t xml:space="preserve"> do SWZ</w:t>
      </w:r>
    </w:p>
    <w:p w14:paraId="3E328B84" w14:textId="77777777" w:rsidR="00E84904" w:rsidRDefault="00E84904" w:rsidP="00E84904">
      <w:pPr>
        <w:spacing w:line="276" w:lineRule="auto"/>
        <w:ind w:left="5246" w:firstLine="708"/>
        <w:rPr>
          <w:b/>
          <w:sz w:val="21"/>
          <w:szCs w:val="21"/>
        </w:rPr>
      </w:pPr>
    </w:p>
    <w:p w14:paraId="494CBB6A" w14:textId="77777777" w:rsidR="000672E1" w:rsidRDefault="000672E1" w:rsidP="00E84904">
      <w:pPr>
        <w:spacing w:line="276" w:lineRule="auto"/>
        <w:ind w:left="5246" w:firstLine="708"/>
        <w:rPr>
          <w:b/>
          <w:sz w:val="21"/>
          <w:szCs w:val="21"/>
        </w:rPr>
      </w:pPr>
    </w:p>
    <w:p w14:paraId="713BE171" w14:textId="77777777" w:rsidR="000672E1" w:rsidRDefault="000672E1" w:rsidP="00E84904">
      <w:pPr>
        <w:spacing w:line="276" w:lineRule="auto"/>
        <w:ind w:left="5246" w:firstLine="708"/>
        <w:rPr>
          <w:b/>
          <w:sz w:val="21"/>
          <w:szCs w:val="21"/>
        </w:rPr>
      </w:pPr>
    </w:p>
    <w:p w14:paraId="227D53A0" w14:textId="1FBEAE92" w:rsidR="00E84904" w:rsidRDefault="00E84904" w:rsidP="00E84904">
      <w:pPr>
        <w:spacing w:line="276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Zamawiający:</w:t>
      </w:r>
    </w:p>
    <w:p w14:paraId="3CFDE682" w14:textId="77777777" w:rsidR="00E84904" w:rsidRDefault="00E84904" w:rsidP="00E84904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Gmina Reszel</w:t>
      </w:r>
    </w:p>
    <w:p w14:paraId="7380EAB5" w14:textId="77777777" w:rsidR="00E84904" w:rsidRDefault="00E84904" w:rsidP="00E84904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ul. Rynek 24</w:t>
      </w:r>
    </w:p>
    <w:p w14:paraId="33B907A8" w14:textId="77777777" w:rsidR="00E84904" w:rsidRDefault="00E84904" w:rsidP="00E84904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11- 440 Reszel</w:t>
      </w:r>
    </w:p>
    <w:p w14:paraId="11C0A3A7" w14:textId="2652F006" w:rsidR="00D95825" w:rsidRPr="00923F90" w:rsidRDefault="00D95825">
      <w:pPr>
        <w:jc w:val="both"/>
        <w:rPr>
          <w:bCs/>
          <w:color w:val="000000"/>
          <w:sz w:val="22"/>
          <w:szCs w:val="22"/>
        </w:rPr>
      </w:pPr>
    </w:p>
    <w:p w14:paraId="03BCE56A" w14:textId="77777777" w:rsidR="00D95825" w:rsidRPr="00923F90" w:rsidRDefault="00D95825" w:rsidP="00D95825">
      <w:pPr>
        <w:spacing w:line="480" w:lineRule="auto"/>
        <w:rPr>
          <w:b/>
          <w:sz w:val="22"/>
          <w:szCs w:val="22"/>
        </w:rPr>
      </w:pPr>
      <w:r w:rsidRPr="00923F90">
        <w:rPr>
          <w:b/>
          <w:sz w:val="22"/>
          <w:szCs w:val="22"/>
        </w:rPr>
        <w:t>Wykonawca</w:t>
      </w:r>
    </w:p>
    <w:p w14:paraId="00B9C32B" w14:textId="2A2CB13A" w:rsidR="00D95825" w:rsidRPr="00923F90" w:rsidRDefault="00D95825" w:rsidP="00D95825">
      <w:pPr>
        <w:spacing w:line="480" w:lineRule="auto"/>
        <w:ind w:right="5954"/>
        <w:rPr>
          <w:sz w:val="22"/>
          <w:szCs w:val="22"/>
        </w:rPr>
      </w:pPr>
      <w:r w:rsidRPr="00923F90">
        <w:rPr>
          <w:sz w:val="22"/>
          <w:szCs w:val="22"/>
        </w:rPr>
        <w:t>…………………………………………………………………………</w:t>
      </w:r>
      <w:r w:rsidR="000A5E1E" w:rsidRPr="00923F90">
        <w:rPr>
          <w:sz w:val="22"/>
          <w:szCs w:val="22"/>
        </w:rPr>
        <w:t>……………………………………………………</w:t>
      </w:r>
    </w:p>
    <w:p w14:paraId="7180E9D0" w14:textId="79C2CC87" w:rsidR="00D95825" w:rsidRPr="00923F90" w:rsidRDefault="00D95825" w:rsidP="00D95825">
      <w:pPr>
        <w:ind w:right="5953"/>
        <w:rPr>
          <w:i/>
          <w:sz w:val="22"/>
          <w:szCs w:val="22"/>
        </w:rPr>
      </w:pPr>
      <w:r w:rsidRPr="00923F90">
        <w:rPr>
          <w:i/>
          <w:sz w:val="22"/>
          <w:szCs w:val="22"/>
        </w:rPr>
        <w:t>(pełna nazwa/firma, adres, w zależności od podmiotu: NIP, KRS/CEiDG)</w:t>
      </w:r>
    </w:p>
    <w:p w14:paraId="38EFBF0C" w14:textId="77777777" w:rsidR="00B8469A" w:rsidRDefault="00B8469A" w:rsidP="00B8469A">
      <w:pPr>
        <w:widowControl w:val="0"/>
        <w:tabs>
          <w:tab w:val="left" w:pos="1134"/>
        </w:tabs>
        <w:suppressAutoHyphens/>
        <w:spacing w:line="288" w:lineRule="auto"/>
        <w:ind w:left="5103"/>
        <w:rPr>
          <w:rFonts w:eastAsia="Arial Unicode MS"/>
          <w:b/>
          <w:sz w:val="22"/>
          <w:szCs w:val="20"/>
        </w:rPr>
      </w:pPr>
      <w:bookmarkStart w:id="0" w:name="_Hlk65820424"/>
    </w:p>
    <w:p w14:paraId="051D95D0" w14:textId="412D4770" w:rsidR="002636D0" w:rsidRDefault="002636D0" w:rsidP="00B978F3">
      <w:pPr>
        <w:spacing w:after="120"/>
        <w:rPr>
          <w:bCs/>
          <w:i/>
          <w:iCs/>
          <w:color w:val="FF0000"/>
          <w:sz w:val="22"/>
          <w:szCs w:val="22"/>
        </w:rPr>
      </w:pPr>
    </w:p>
    <w:bookmarkEnd w:id="0"/>
    <w:p w14:paraId="12F3684F" w14:textId="77777777" w:rsidR="004B46A7" w:rsidRPr="00923F90" w:rsidRDefault="004B46A7" w:rsidP="004B46A7">
      <w:pPr>
        <w:jc w:val="center"/>
        <w:rPr>
          <w:b/>
          <w:sz w:val="22"/>
          <w:szCs w:val="22"/>
          <w:u w:val="single"/>
        </w:rPr>
      </w:pPr>
      <w:r w:rsidRPr="00923F90">
        <w:rPr>
          <w:b/>
          <w:sz w:val="22"/>
          <w:szCs w:val="22"/>
          <w:u w:val="single"/>
        </w:rPr>
        <w:t>Oświadczenie wykonawcy</w:t>
      </w:r>
    </w:p>
    <w:p w14:paraId="1EF55852" w14:textId="77777777" w:rsidR="004B46A7" w:rsidRPr="00923F90" w:rsidRDefault="004B46A7" w:rsidP="004B46A7">
      <w:pPr>
        <w:jc w:val="center"/>
        <w:rPr>
          <w:b/>
          <w:sz w:val="22"/>
          <w:szCs w:val="22"/>
          <w:u w:val="single"/>
        </w:rPr>
      </w:pPr>
      <w:r w:rsidRPr="00923F90">
        <w:rPr>
          <w:b/>
          <w:sz w:val="22"/>
          <w:szCs w:val="22"/>
          <w:u w:val="single"/>
        </w:rPr>
        <w:t>w zakresie art. 108 ust. 1 pkt 5 ustawy p.z.p. o braku przynależności</w:t>
      </w:r>
    </w:p>
    <w:p w14:paraId="454A0F6A" w14:textId="77777777" w:rsidR="004B46A7" w:rsidRPr="00923F90" w:rsidRDefault="004B46A7" w:rsidP="004B46A7">
      <w:pPr>
        <w:jc w:val="center"/>
        <w:rPr>
          <w:b/>
          <w:sz w:val="22"/>
          <w:szCs w:val="22"/>
          <w:u w:val="single"/>
        </w:rPr>
      </w:pPr>
      <w:r w:rsidRPr="00923F90">
        <w:rPr>
          <w:b/>
          <w:sz w:val="22"/>
          <w:szCs w:val="22"/>
          <w:u w:val="single"/>
        </w:rPr>
        <w:t xml:space="preserve">  do tej samej grupy kapitałowej</w:t>
      </w:r>
    </w:p>
    <w:p w14:paraId="459C9818" w14:textId="77777777" w:rsidR="00D95825" w:rsidRPr="00923F90" w:rsidRDefault="00D95825" w:rsidP="00432DF9">
      <w:pPr>
        <w:jc w:val="both"/>
        <w:rPr>
          <w:b/>
          <w:sz w:val="22"/>
          <w:szCs w:val="22"/>
        </w:rPr>
      </w:pPr>
    </w:p>
    <w:p w14:paraId="12ECD841" w14:textId="03EB41C4" w:rsidR="0050542B" w:rsidRPr="0050542B" w:rsidRDefault="00D86D70" w:rsidP="0050542B">
      <w:pPr>
        <w:pStyle w:val="Zwykytekst1"/>
        <w:tabs>
          <w:tab w:val="left" w:leader="dot" w:pos="9360"/>
        </w:tabs>
        <w:spacing w:before="120" w:line="360" w:lineRule="auto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346BA">
        <w:rPr>
          <w:rFonts w:ascii="Times New Roman" w:hAnsi="Times New Roman" w:cs="Times New Roman"/>
          <w:color w:val="000000"/>
          <w:sz w:val="22"/>
          <w:szCs w:val="22"/>
        </w:rPr>
        <w:t>Składając ofertę w postępowaniu o udzielenie zamówienia</w:t>
      </w:r>
      <w:r w:rsidRPr="009346BA">
        <w:rPr>
          <w:rFonts w:ascii="Times New Roman" w:hAnsi="Times New Roman" w:cs="Times New Roman"/>
          <w:sz w:val="22"/>
          <w:szCs w:val="22"/>
        </w:rPr>
        <w:t xml:space="preserve"> </w:t>
      </w:r>
      <w:r w:rsidR="00D95825" w:rsidRPr="009346BA">
        <w:rPr>
          <w:rFonts w:ascii="Times New Roman" w:hAnsi="Times New Roman" w:cs="Times New Roman"/>
          <w:sz w:val="22"/>
          <w:szCs w:val="22"/>
        </w:rPr>
        <w:t>pn.</w:t>
      </w:r>
      <w:r w:rsidR="00B8469A" w:rsidRPr="009346BA">
        <w:rPr>
          <w:rFonts w:ascii="Times New Roman" w:hAnsi="Times New Roman" w:cs="Times New Roman"/>
          <w:sz w:val="22"/>
          <w:szCs w:val="22"/>
        </w:rPr>
        <w:t>:</w:t>
      </w:r>
      <w:r w:rsidR="00D95825" w:rsidRPr="009346B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383B008" w14:textId="12E95C0B" w:rsidR="00D95825" w:rsidRPr="009346BA" w:rsidRDefault="00C868CA" w:rsidP="009346BA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 w:rsidRPr="00C868CA">
        <w:rPr>
          <w:rFonts w:ascii="Times New Roman" w:hAnsi="Times New Roman" w:cs="Times New Roman"/>
          <w:b/>
          <w:iCs/>
          <w:sz w:val="22"/>
          <w:szCs w:val="22"/>
        </w:rPr>
        <w:t>„Przebudowa wejścia do budynku przy ul. Kolejowej 2 w msc. Reszel”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 w:rsidR="009346BA" w:rsidRPr="009346BA">
        <w:rPr>
          <w:rFonts w:ascii="Times New Roman" w:hAnsi="Times New Roman" w:cs="Times New Roman"/>
          <w:b/>
          <w:sz w:val="22"/>
          <w:szCs w:val="22"/>
        </w:rPr>
        <w:t xml:space="preserve">- </w:t>
      </w:r>
      <w:r w:rsidR="009346BA" w:rsidRPr="009346BA">
        <w:rPr>
          <w:rFonts w:ascii="Times New Roman" w:hAnsi="Times New Roman" w:cs="Times New Roman"/>
          <w:b/>
          <w:iCs/>
          <w:sz w:val="22"/>
          <w:szCs w:val="22"/>
        </w:rPr>
        <w:t>znak sprawy</w:t>
      </w:r>
      <w:r w:rsidR="0050542B">
        <w:rPr>
          <w:rFonts w:ascii="Times New Roman" w:hAnsi="Times New Roman" w:cs="Times New Roman"/>
          <w:b/>
          <w:iCs/>
          <w:sz w:val="22"/>
          <w:szCs w:val="22"/>
        </w:rPr>
        <w:t xml:space="preserve"> RGOŚ</w:t>
      </w:r>
      <w:r w:rsidR="009346BA" w:rsidRPr="009346BA">
        <w:rPr>
          <w:rFonts w:ascii="Times New Roman" w:hAnsi="Times New Roman" w:cs="Times New Roman"/>
          <w:b/>
          <w:iCs/>
          <w:sz w:val="22"/>
          <w:szCs w:val="22"/>
        </w:rPr>
        <w:t>.271.</w:t>
      </w:r>
      <w:r w:rsidR="0050542B">
        <w:rPr>
          <w:rFonts w:ascii="Times New Roman" w:hAnsi="Times New Roman" w:cs="Times New Roman"/>
          <w:b/>
          <w:iCs/>
          <w:sz w:val="22"/>
          <w:szCs w:val="22"/>
        </w:rPr>
        <w:t>2.</w:t>
      </w:r>
      <w:r w:rsidR="00E637E7">
        <w:rPr>
          <w:rFonts w:ascii="Times New Roman" w:hAnsi="Times New Roman" w:cs="Times New Roman"/>
          <w:b/>
          <w:iCs/>
          <w:sz w:val="22"/>
          <w:szCs w:val="22"/>
        </w:rPr>
        <w:t>3</w:t>
      </w:r>
      <w:r w:rsidR="009346BA" w:rsidRPr="009346BA">
        <w:rPr>
          <w:rFonts w:ascii="Times New Roman" w:hAnsi="Times New Roman" w:cs="Times New Roman"/>
          <w:b/>
          <w:iCs/>
          <w:sz w:val="22"/>
          <w:szCs w:val="22"/>
        </w:rPr>
        <w:t>.202</w:t>
      </w:r>
      <w:r w:rsidR="0050542B">
        <w:rPr>
          <w:rFonts w:ascii="Times New Roman" w:hAnsi="Times New Roman" w:cs="Times New Roman"/>
          <w:b/>
          <w:iCs/>
          <w:sz w:val="22"/>
          <w:szCs w:val="22"/>
        </w:rPr>
        <w:t>6</w:t>
      </w:r>
      <w:r w:rsidR="00923F90" w:rsidRPr="009346BA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D86D70" w:rsidRPr="009346BA">
        <w:rPr>
          <w:rFonts w:ascii="Times New Roman" w:hAnsi="Times New Roman" w:cs="Times New Roman"/>
          <w:sz w:val="22"/>
          <w:szCs w:val="22"/>
        </w:rPr>
        <w:t>informujemy, że</w:t>
      </w:r>
      <w:r w:rsidR="00D95825" w:rsidRPr="009346BA">
        <w:rPr>
          <w:rFonts w:ascii="Times New Roman" w:hAnsi="Times New Roman" w:cs="Times New Roman"/>
          <w:sz w:val="22"/>
          <w:szCs w:val="22"/>
        </w:rPr>
        <w:t>:</w:t>
      </w:r>
    </w:p>
    <w:p w14:paraId="0E04D82F" w14:textId="77777777" w:rsidR="00D95825" w:rsidRPr="00923F90" w:rsidRDefault="00D95825" w:rsidP="00D95825">
      <w:pPr>
        <w:ind w:firstLine="709"/>
        <w:jc w:val="both"/>
        <w:rPr>
          <w:sz w:val="22"/>
          <w:szCs w:val="22"/>
        </w:rPr>
      </w:pPr>
    </w:p>
    <w:p w14:paraId="51C48DC3" w14:textId="73FD084E" w:rsidR="00C5240E" w:rsidRPr="00923F90" w:rsidRDefault="00C5240E" w:rsidP="00C5240E">
      <w:pPr>
        <w:numPr>
          <w:ilvl w:val="0"/>
          <w:numId w:val="58"/>
        </w:numPr>
        <w:ind w:left="284" w:hanging="284"/>
        <w:contextualSpacing/>
        <w:jc w:val="both"/>
        <w:rPr>
          <w:b/>
          <w:sz w:val="22"/>
          <w:szCs w:val="22"/>
        </w:rPr>
      </w:pPr>
      <w:r w:rsidRPr="00923F90">
        <w:rPr>
          <w:b/>
          <w:sz w:val="22"/>
          <w:szCs w:val="22"/>
        </w:rPr>
        <w:t>nie należymy do tej samej grupy kapitałowej w rozumieniu ustawy z dnia 16 lutego 2007 r. o ochronie konkurencji i konsumentów (t. j. - Dz. U. z 2020 r., poz. 1076 ze zm.) z innym Wykonawcą, który złożył odrębną ofertę w postępowaniu, *</w:t>
      </w:r>
    </w:p>
    <w:p w14:paraId="7C7F55DE" w14:textId="77777777" w:rsidR="00C5240E" w:rsidRPr="00923F90" w:rsidRDefault="00C5240E" w:rsidP="00C5240E">
      <w:pPr>
        <w:contextualSpacing/>
        <w:jc w:val="both"/>
        <w:rPr>
          <w:b/>
          <w:sz w:val="22"/>
          <w:szCs w:val="22"/>
        </w:rPr>
      </w:pPr>
    </w:p>
    <w:p w14:paraId="3C0E124C" w14:textId="30843B14" w:rsidR="00C5240E" w:rsidRPr="00923F90" w:rsidRDefault="00C5240E" w:rsidP="00C5240E">
      <w:pPr>
        <w:numPr>
          <w:ilvl w:val="0"/>
          <w:numId w:val="58"/>
        </w:numPr>
        <w:ind w:left="284" w:hanging="284"/>
        <w:contextualSpacing/>
        <w:jc w:val="both"/>
        <w:rPr>
          <w:b/>
          <w:color w:val="000000"/>
          <w:sz w:val="22"/>
          <w:szCs w:val="22"/>
        </w:rPr>
      </w:pPr>
      <w:r w:rsidRPr="00923F90">
        <w:rPr>
          <w:b/>
          <w:sz w:val="22"/>
          <w:szCs w:val="22"/>
        </w:rPr>
        <w:t>należymy do tej samej grupy kapitałowej w rozumieniu ustawy z dnia 16 lutego 2007 r. o ochronie konkurencji i konsumentów (t. j. - Dz. U. z 2020 r., poz. 1076 ze zm.) z niżej wymienionymi Wykonawcami, którzy złożyli odrębne oferty w postępowaniu: *</w:t>
      </w:r>
    </w:p>
    <w:p w14:paraId="2EA85C28" w14:textId="77777777" w:rsidR="00C5240E" w:rsidRPr="00923F90" w:rsidRDefault="00C5240E" w:rsidP="00C5240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426"/>
        <w:rPr>
          <w:color w:val="000000"/>
          <w:sz w:val="22"/>
          <w:szCs w:val="22"/>
        </w:rPr>
      </w:pPr>
    </w:p>
    <w:p w14:paraId="02E0AFC6" w14:textId="7581FB3D" w:rsidR="00C5240E" w:rsidRPr="00923F90" w:rsidRDefault="00C5240E" w:rsidP="00C5240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426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t>Lista podmiotów, którzy złożyli odrębne oferty w niniejszym post</w:t>
      </w:r>
      <w:r w:rsidR="00F978E0" w:rsidRPr="00923F90">
        <w:rPr>
          <w:color w:val="000000"/>
          <w:sz w:val="22"/>
          <w:szCs w:val="22"/>
        </w:rPr>
        <w:t>ę</w:t>
      </w:r>
      <w:r w:rsidRPr="00923F90">
        <w:rPr>
          <w:color w:val="000000"/>
          <w:sz w:val="22"/>
          <w:szCs w:val="22"/>
        </w:rPr>
        <w:t>powaniu należących do tej samej grupy kapitałowej (nazwa i adres podmiotu)</w:t>
      </w:r>
    </w:p>
    <w:p w14:paraId="00C40152" w14:textId="77777777" w:rsidR="00C5240E" w:rsidRPr="00923F90" w:rsidRDefault="00C5240E" w:rsidP="00C5240E">
      <w:pPr>
        <w:numPr>
          <w:ilvl w:val="0"/>
          <w:numId w:val="5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7A7357B7" w14:textId="77777777" w:rsidR="00C5240E" w:rsidRPr="00923F90" w:rsidRDefault="00C5240E" w:rsidP="00C5240E">
      <w:pPr>
        <w:numPr>
          <w:ilvl w:val="0"/>
          <w:numId w:val="5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35F90FC5" w14:textId="77777777" w:rsidR="00C5240E" w:rsidRPr="00923F90" w:rsidRDefault="00C5240E" w:rsidP="00C5240E">
      <w:pPr>
        <w:numPr>
          <w:ilvl w:val="0"/>
          <w:numId w:val="5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34B0B7A9" w14:textId="5923EAF9" w:rsidR="00C5240E" w:rsidRPr="00923F90" w:rsidRDefault="00C5240E" w:rsidP="00C5240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284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t>(…)</w:t>
      </w:r>
    </w:p>
    <w:p w14:paraId="50DFD36E" w14:textId="7A82ADC6" w:rsidR="00D95825" w:rsidRPr="00923F90" w:rsidRDefault="00C5240E" w:rsidP="00C5240E">
      <w:pPr>
        <w:pStyle w:val="Zwykytekst"/>
        <w:suppressAutoHyphens/>
        <w:spacing w:before="120" w:after="120"/>
        <w:ind w:left="426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923F90">
        <w:rPr>
          <w:rFonts w:ascii="Times New Roman" w:hAnsi="Times New Roman" w:cs="Times New Roman"/>
          <w:color w:val="000000"/>
          <w:sz w:val="22"/>
          <w:szCs w:val="22"/>
        </w:rPr>
        <w:t>W przypadku 2. Wykonawca składa dokumenty lub informacje potwierdzające przygotowanie oferty niezależnie od innego Wykonawcy należącego do tej samej grupy kapitałowej.</w:t>
      </w:r>
    </w:p>
    <w:p w14:paraId="4573AFC1" w14:textId="7EFF530B" w:rsidR="00E83B61" w:rsidRPr="00923F90" w:rsidRDefault="00E83B61" w:rsidP="00E83B61">
      <w:pPr>
        <w:pStyle w:val="Zwykytekst"/>
        <w:suppressAutoHyphens/>
        <w:spacing w:before="120" w:after="120" w:line="360" w:lineRule="auto"/>
        <w:ind w:left="4"/>
        <w:jc w:val="both"/>
        <w:rPr>
          <w:rFonts w:ascii="Times New Roman" w:hAnsi="Times New Roman" w:cs="Times New Roman"/>
          <w:i/>
          <w:iCs/>
          <w:spacing w:val="4"/>
          <w:sz w:val="22"/>
          <w:szCs w:val="22"/>
        </w:rPr>
      </w:pPr>
      <w:r w:rsidRPr="00923F90">
        <w:rPr>
          <w:rFonts w:ascii="Times New Roman" w:hAnsi="Times New Roman" w:cs="Times New Roman"/>
          <w:i/>
          <w:iCs/>
          <w:spacing w:val="4"/>
          <w:sz w:val="22"/>
          <w:szCs w:val="22"/>
        </w:rPr>
        <w:t>* niewłaściwe skreślić</w:t>
      </w:r>
    </w:p>
    <w:p w14:paraId="56CECC0D" w14:textId="77777777" w:rsidR="00D95825" w:rsidRPr="00923F90" w:rsidRDefault="00D95825">
      <w:pPr>
        <w:jc w:val="both"/>
        <w:rPr>
          <w:bCs/>
          <w:color w:val="000000"/>
          <w:sz w:val="22"/>
          <w:szCs w:val="22"/>
        </w:rPr>
      </w:pPr>
    </w:p>
    <w:p w14:paraId="15250CF0" w14:textId="4D8A133F" w:rsidR="00E82B0C" w:rsidRPr="00923F90" w:rsidRDefault="00E82B0C">
      <w:pPr>
        <w:jc w:val="both"/>
        <w:rPr>
          <w:i/>
          <w:iCs/>
          <w:color w:val="000000"/>
          <w:sz w:val="20"/>
          <w:szCs w:val="20"/>
        </w:rPr>
      </w:pPr>
      <w:r w:rsidRPr="00923F90">
        <w:rPr>
          <w:i/>
          <w:iCs/>
          <w:color w:val="000000"/>
          <w:sz w:val="20"/>
          <w:szCs w:val="20"/>
          <w:lang w:val="de-DE"/>
        </w:rPr>
        <w:t xml:space="preserve">......................................, dnia ............................. </w:t>
      </w:r>
      <w:r w:rsidRPr="00923F90">
        <w:rPr>
          <w:i/>
          <w:iCs/>
          <w:color w:val="000000"/>
          <w:sz w:val="20"/>
          <w:szCs w:val="20"/>
        </w:rPr>
        <w:t xml:space="preserve">r.    </w:t>
      </w:r>
    </w:p>
    <w:p w14:paraId="65E7AB2F" w14:textId="53E39A97" w:rsidR="00BA7692" w:rsidRPr="00923F90" w:rsidRDefault="00BA7692">
      <w:pPr>
        <w:jc w:val="both"/>
        <w:rPr>
          <w:i/>
          <w:iCs/>
          <w:color w:val="000000"/>
          <w:sz w:val="20"/>
          <w:szCs w:val="20"/>
        </w:rPr>
      </w:pPr>
    </w:p>
    <w:p w14:paraId="496E1367" w14:textId="1687FD13" w:rsidR="00E82B0C" w:rsidRPr="00923F90" w:rsidRDefault="00E82B0C" w:rsidP="00C60E30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EEB2372" w14:textId="77777777" w:rsidR="002328E4" w:rsidRPr="00923F90" w:rsidRDefault="002328E4" w:rsidP="00C60E30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3DBB9BC3" w14:textId="676FD4B6" w:rsidR="00E82B0C" w:rsidRPr="00923F90" w:rsidRDefault="00E82B0C">
      <w:pPr>
        <w:autoSpaceDE w:val="0"/>
        <w:ind w:left="4248" w:firstLine="708"/>
        <w:jc w:val="center"/>
        <w:rPr>
          <w:color w:val="000000"/>
          <w:sz w:val="20"/>
          <w:szCs w:val="20"/>
        </w:rPr>
      </w:pPr>
      <w:r w:rsidRPr="00923F90">
        <w:rPr>
          <w:color w:val="000000"/>
          <w:sz w:val="20"/>
          <w:szCs w:val="20"/>
        </w:rPr>
        <w:t>……………………………………………………………</w:t>
      </w:r>
    </w:p>
    <w:p w14:paraId="697256C7" w14:textId="5D6A0E53" w:rsidR="00F837A1" w:rsidRPr="00B8469A" w:rsidRDefault="00E82B0C" w:rsidP="00B8469A">
      <w:pPr>
        <w:autoSpaceDE w:val="0"/>
        <w:ind w:left="4248" w:firstLine="708"/>
        <w:jc w:val="center"/>
        <w:rPr>
          <w:color w:val="000000"/>
          <w:sz w:val="20"/>
          <w:szCs w:val="20"/>
        </w:rPr>
      </w:pPr>
      <w:r w:rsidRPr="00923F90">
        <w:rPr>
          <w:color w:val="000000"/>
          <w:sz w:val="20"/>
          <w:szCs w:val="20"/>
        </w:rPr>
        <w:t>Podpis</w:t>
      </w:r>
    </w:p>
    <w:sectPr w:rsidR="00F837A1" w:rsidRPr="00B8469A" w:rsidSect="004338E9"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709" w:right="1134" w:bottom="907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FB07D" w14:textId="77777777" w:rsidR="004D5DD4" w:rsidRDefault="004D5DD4">
      <w:r>
        <w:separator/>
      </w:r>
    </w:p>
  </w:endnote>
  <w:endnote w:type="continuationSeparator" w:id="0">
    <w:p w14:paraId="3F3681E2" w14:textId="77777777" w:rsidR="004D5DD4" w:rsidRDefault="004D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26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89831" w14:textId="77777777" w:rsidR="004D5DD4" w:rsidRDefault="004D5DD4">
      <w:r>
        <w:separator/>
      </w:r>
    </w:p>
  </w:footnote>
  <w:footnote w:type="continuationSeparator" w:id="0">
    <w:p w14:paraId="746D8725" w14:textId="77777777" w:rsidR="004D5DD4" w:rsidRDefault="004D5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64269" w14:textId="77777777" w:rsidR="00E637E7" w:rsidRPr="00E637E7" w:rsidRDefault="00E637E7" w:rsidP="00E637E7">
    <w:pPr>
      <w:pStyle w:val="Nagwek"/>
      <w:jc w:val="center"/>
      <w:rPr>
        <w:bCs/>
        <w:i/>
        <w:sz w:val="16"/>
        <w:szCs w:val="16"/>
        <w:lang w:eastAsia="ar-SA"/>
      </w:rPr>
    </w:pPr>
    <w:r w:rsidRPr="00E637E7">
      <w:rPr>
        <w:bCs/>
        <w:i/>
        <w:sz w:val="16"/>
        <w:szCs w:val="16"/>
        <w:lang w:eastAsia="ar-SA"/>
      </w:rPr>
      <w:t>RGOŚ.271.2.3.2026</w:t>
    </w:r>
  </w:p>
  <w:p w14:paraId="684E9095" w14:textId="77777777" w:rsidR="00E637E7" w:rsidRPr="00E637E7" w:rsidRDefault="00E637E7" w:rsidP="00E637E7">
    <w:pPr>
      <w:pStyle w:val="Nagwek"/>
      <w:jc w:val="center"/>
      <w:rPr>
        <w:bCs/>
        <w:i/>
        <w:sz w:val="16"/>
        <w:szCs w:val="16"/>
        <w:lang w:eastAsia="ar-SA"/>
      </w:rPr>
    </w:pPr>
    <w:r w:rsidRPr="00E637E7">
      <w:rPr>
        <w:bCs/>
        <w:i/>
        <w:sz w:val="16"/>
        <w:szCs w:val="16"/>
        <w:lang w:eastAsia="ar-SA"/>
      </w:rPr>
      <w:t>„Przebudowa wejścia do budynku przy ul. Kolejowej 2 w msc. Reszel”</w:t>
    </w:r>
  </w:p>
  <w:p w14:paraId="067137EE" w14:textId="08A713D5" w:rsidR="00B51726" w:rsidRDefault="00B51726" w:rsidP="00505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2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3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1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3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9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1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3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7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8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3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4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C978E0"/>
    <w:multiLevelType w:val="hybridMultilevel"/>
    <w:tmpl w:val="5ABC32DE"/>
    <w:lvl w:ilvl="0" w:tplc="2C2C17C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934707149">
    <w:abstractNumId w:val="83"/>
  </w:num>
  <w:num w:numId="2" w16cid:durableId="386611690">
    <w:abstractNumId w:val="91"/>
  </w:num>
  <w:num w:numId="3" w16cid:durableId="1540320405">
    <w:abstractNumId w:val="35"/>
  </w:num>
  <w:num w:numId="4" w16cid:durableId="341858514">
    <w:abstractNumId w:val="62"/>
  </w:num>
  <w:num w:numId="5" w16cid:durableId="1246498270">
    <w:abstractNumId w:val="73"/>
  </w:num>
  <w:num w:numId="6" w16cid:durableId="1321234356">
    <w:abstractNumId w:val="89"/>
  </w:num>
  <w:num w:numId="7" w16cid:durableId="726563153">
    <w:abstractNumId w:val="78"/>
  </w:num>
  <w:num w:numId="8" w16cid:durableId="1716462343">
    <w:abstractNumId w:val="51"/>
  </w:num>
  <w:num w:numId="9" w16cid:durableId="1953436044">
    <w:abstractNumId w:val="67"/>
  </w:num>
  <w:num w:numId="10" w16cid:durableId="1755324131">
    <w:abstractNumId w:val="66"/>
  </w:num>
  <w:num w:numId="11" w16cid:durableId="1426072168">
    <w:abstractNumId w:val="48"/>
  </w:num>
  <w:num w:numId="12" w16cid:durableId="388961354">
    <w:abstractNumId w:val="38"/>
  </w:num>
  <w:num w:numId="13" w16cid:durableId="2018071264">
    <w:abstractNumId w:val="50"/>
  </w:num>
  <w:num w:numId="14" w16cid:durableId="510221090">
    <w:abstractNumId w:val="60"/>
  </w:num>
  <w:num w:numId="15" w16cid:durableId="1134257095">
    <w:abstractNumId w:val="72"/>
  </w:num>
  <w:num w:numId="16" w16cid:durableId="2131166646">
    <w:abstractNumId w:val="52"/>
  </w:num>
  <w:num w:numId="17" w16cid:durableId="1752850762">
    <w:abstractNumId w:val="44"/>
  </w:num>
  <w:num w:numId="18" w16cid:durableId="1347752338">
    <w:abstractNumId w:val="32"/>
  </w:num>
  <w:num w:numId="19" w16cid:durableId="1961908863">
    <w:abstractNumId w:val="81"/>
  </w:num>
  <w:num w:numId="20" w16cid:durableId="1560902859">
    <w:abstractNumId w:val="31"/>
  </w:num>
  <w:num w:numId="21" w16cid:durableId="1569534490">
    <w:abstractNumId w:val="75"/>
  </w:num>
  <w:num w:numId="22" w16cid:durableId="686835698">
    <w:abstractNumId w:val="84"/>
  </w:num>
  <w:num w:numId="23" w16cid:durableId="1743524689">
    <w:abstractNumId w:val="28"/>
  </w:num>
  <w:num w:numId="24" w16cid:durableId="297536476">
    <w:abstractNumId w:val="27"/>
  </w:num>
  <w:num w:numId="25" w16cid:durableId="1004821106">
    <w:abstractNumId w:val="53"/>
  </w:num>
  <w:num w:numId="26" w16cid:durableId="1180895454">
    <w:abstractNumId w:val="79"/>
  </w:num>
  <w:num w:numId="27" w16cid:durableId="36203536">
    <w:abstractNumId w:val="54"/>
  </w:num>
  <w:num w:numId="28" w16cid:durableId="2095279254">
    <w:abstractNumId w:val="61"/>
  </w:num>
  <w:num w:numId="29" w16cid:durableId="2064137772">
    <w:abstractNumId w:val="33"/>
  </w:num>
  <w:num w:numId="30" w16cid:durableId="1029794606">
    <w:abstractNumId w:val="92"/>
  </w:num>
  <w:num w:numId="31" w16cid:durableId="244650423">
    <w:abstractNumId w:val="45"/>
  </w:num>
  <w:num w:numId="32" w16cid:durableId="991984226">
    <w:abstractNumId w:val="88"/>
  </w:num>
  <w:num w:numId="33" w16cid:durableId="1209029221">
    <w:abstractNumId w:val="63"/>
  </w:num>
  <w:num w:numId="34" w16cid:durableId="587813757">
    <w:abstractNumId w:val="41"/>
  </w:num>
  <w:num w:numId="35" w16cid:durableId="1893731740">
    <w:abstractNumId w:val="55"/>
  </w:num>
  <w:num w:numId="36" w16cid:durableId="410350807">
    <w:abstractNumId w:val="70"/>
  </w:num>
  <w:num w:numId="37" w16cid:durableId="250628286">
    <w:abstractNumId w:val="85"/>
  </w:num>
  <w:num w:numId="38" w16cid:durableId="1513837707">
    <w:abstractNumId w:val="30"/>
  </w:num>
  <w:num w:numId="39" w16cid:durableId="2036079214">
    <w:abstractNumId w:val="68"/>
  </w:num>
  <w:num w:numId="40" w16cid:durableId="27145843">
    <w:abstractNumId w:val="49"/>
  </w:num>
  <w:num w:numId="41" w16cid:durableId="473911523">
    <w:abstractNumId w:val="42"/>
  </w:num>
  <w:num w:numId="42" w16cid:durableId="1852716582">
    <w:abstractNumId w:val="90"/>
  </w:num>
  <w:num w:numId="43" w16cid:durableId="1435857221">
    <w:abstractNumId w:val="37"/>
  </w:num>
  <w:num w:numId="44" w16cid:durableId="1024940181">
    <w:abstractNumId w:val="47"/>
  </w:num>
  <w:num w:numId="45" w16cid:durableId="1303074721">
    <w:abstractNumId w:val="58"/>
  </w:num>
  <w:num w:numId="46" w16cid:durableId="881402284">
    <w:abstractNumId w:val="71"/>
  </w:num>
  <w:num w:numId="47" w16cid:durableId="2144346341">
    <w:abstractNumId w:val="64"/>
  </w:num>
  <w:num w:numId="48" w16cid:durableId="37437840">
    <w:abstractNumId w:val="86"/>
  </w:num>
  <w:num w:numId="49" w16cid:durableId="1288510814">
    <w:abstractNumId w:val="82"/>
  </w:num>
  <w:num w:numId="50" w16cid:durableId="2053529886">
    <w:abstractNumId w:val="65"/>
  </w:num>
  <w:num w:numId="51" w16cid:durableId="667562409">
    <w:abstractNumId w:val="39"/>
  </w:num>
  <w:num w:numId="52" w16cid:durableId="300228652">
    <w:abstractNumId w:val="77"/>
  </w:num>
  <w:num w:numId="53" w16cid:durableId="2015722927">
    <w:abstractNumId w:val="76"/>
  </w:num>
  <w:num w:numId="54" w16cid:durableId="1213738007">
    <w:abstractNumId w:val="93"/>
  </w:num>
  <w:num w:numId="55" w16cid:durableId="1312055428">
    <w:abstractNumId w:val="36"/>
  </w:num>
  <w:num w:numId="56" w16cid:durableId="912859879">
    <w:abstractNumId w:val="46"/>
  </w:num>
  <w:num w:numId="57" w16cid:durableId="1085805483">
    <w:abstractNumId w:val="87"/>
  </w:num>
  <w:num w:numId="58" w16cid:durableId="1496337358">
    <w:abstractNumId w:val="43"/>
  </w:num>
  <w:num w:numId="59" w16cid:durableId="1188641817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AF283AB-C8AE-43BE-B0BD-0AB20BE768C8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2EB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672E1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A5E1E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ACE"/>
    <w:rsid w:val="00103B0F"/>
    <w:rsid w:val="00104A86"/>
    <w:rsid w:val="00107AAC"/>
    <w:rsid w:val="001105CF"/>
    <w:rsid w:val="001113B2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E40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0F86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14E"/>
    <w:rsid w:val="001E63E3"/>
    <w:rsid w:val="001E7055"/>
    <w:rsid w:val="001E717B"/>
    <w:rsid w:val="001E7B34"/>
    <w:rsid w:val="001F251B"/>
    <w:rsid w:val="001F26F8"/>
    <w:rsid w:val="001F3C1F"/>
    <w:rsid w:val="001F3D74"/>
    <w:rsid w:val="001F507C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1A3E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38E"/>
    <w:rsid w:val="00250BB0"/>
    <w:rsid w:val="00250F8D"/>
    <w:rsid w:val="0025166C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142"/>
    <w:rsid w:val="00260EA9"/>
    <w:rsid w:val="00262A1F"/>
    <w:rsid w:val="00263320"/>
    <w:rsid w:val="002636D0"/>
    <w:rsid w:val="00266BC0"/>
    <w:rsid w:val="00267FF2"/>
    <w:rsid w:val="0027029F"/>
    <w:rsid w:val="00270461"/>
    <w:rsid w:val="00271191"/>
    <w:rsid w:val="0027252D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39B8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A7E6B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2D50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B0C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14CE"/>
    <w:rsid w:val="003F39A7"/>
    <w:rsid w:val="003F449B"/>
    <w:rsid w:val="003F4516"/>
    <w:rsid w:val="003F5053"/>
    <w:rsid w:val="003F6C14"/>
    <w:rsid w:val="003F7341"/>
    <w:rsid w:val="003F783B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3BF2"/>
    <w:rsid w:val="00414220"/>
    <w:rsid w:val="004143EE"/>
    <w:rsid w:val="00414610"/>
    <w:rsid w:val="0041610E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2B52"/>
    <w:rsid w:val="00432DF9"/>
    <w:rsid w:val="00433156"/>
    <w:rsid w:val="004338E9"/>
    <w:rsid w:val="00433D77"/>
    <w:rsid w:val="004340B1"/>
    <w:rsid w:val="0043463D"/>
    <w:rsid w:val="00434ABE"/>
    <w:rsid w:val="004350A7"/>
    <w:rsid w:val="0043762F"/>
    <w:rsid w:val="004415E8"/>
    <w:rsid w:val="00441AFC"/>
    <w:rsid w:val="0044400C"/>
    <w:rsid w:val="00444927"/>
    <w:rsid w:val="0044643B"/>
    <w:rsid w:val="00446AA3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C28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F84"/>
    <w:rsid w:val="004B43E2"/>
    <w:rsid w:val="004B46A7"/>
    <w:rsid w:val="004B5060"/>
    <w:rsid w:val="004B52D2"/>
    <w:rsid w:val="004B56B6"/>
    <w:rsid w:val="004B5EEC"/>
    <w:rsid w:val="004B6B1E"/>
    <w:rsid w:val="004B7634"/>
    <w:rsid w:val="004C01BB"/>
    <w:rsid w:val="004C098E"/>
    <w:rsid w:val="004C2557"/>
    <w:rsid w:val="004C4EB4"/>
    <w:rsid w:val="004C514F"/>
    <w:rsid w:val="004C55D4"/>
    <w:rsid w:val="004C5B9B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5876"/>
    <w:rsid w:val="004D5DD4"/>
    <w:rsid w:val="004D67A4"/>
    <w:rsid w:val="004D6DFF"/>
    <w:rsid w:val="004E0332"/>
    <w:rsid w:val="004E059F"/>
    <w:rsid w:val="004E0C46"/>
    <w:rsid w:val="004E292E"/>
    <w:rsid w:val="004E2EAC"/>
    <w:rsid w:val="004E374D"/>
    <w:rsid w:val="004E4881"/>
    <w:rsid w:val="004E50CA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542B"/>
    <w:rsid w:val="00507001"/>
    <w:rsid w:val="00510155"/>
    <w:rsid w:val="00511894"/>
    <w:rsid w:val="00511B83"/>
    <w:rsid w:val="00512423"/>
    <w:rsid w:val="00512B40"/>
    <w:rsid w:val="00513747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30C2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3837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3CF7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9D7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0E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61CB"/>
    <w:rsid w:val="007367B6"/>
    <w:rsid w:val="007368C8"/>
    <w:rsid w:val="00736BF5"/>
    <w:rsid w:val="00736FFC"/>
    <w:rsid w:val="00737D42"/>
    <w:rsid w:val="00740009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399C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59A6"/>
    <w:rsid w:val="008A7897"/>
    <w:rsid w:val="008B1532"/>
    <w:rsid w:val="008B4293"/>
    <w:rsid w:val="008C0236"/>
    <w:rsid w:val="008C0A6E"/>
    <w:rsid w:val="008C0D6C"/>
    <w:rsid w:val="008C3B51"/>
    <w:rsid w:val="008C4A1E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3F90"/>
    <w:rsid w:val="00925027"/>
    <w:rsid w:val="00925B2C"/>
    <w:rsid w:val="0092672D"/>
    <w:rsid w:val="009307A8"/>
    <w:rsid w:val="00930DD9"/>
    <w:rsid w:val="0093219D"/>
    <w:rsid w:val="009323C8"/>
    <w:rsid w:val="009332CD"/>
    <w:rsid w:val="009333C4"/>
    <w:rsid w:val="009346BA"/>
    <w:rsid w:val="0093564D"/>
    <w:rsid w:val="009364ED"/>
    <w:rsid w:val="00936F86"/>
    <w:rsid w:val="00937257"/>
    <w:rsid w:val="0094199E"/>
    <w:rsid w:val="009419E7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2022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976A4"/>
    <w:rsid w:val="009A1ABD"/>
    <w:rsid w:val="009A20C8"/>
    <w:rsid w:val="009A21E1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B6EB1"/>
    <w:rsid w:val="009C23FF"/>
    <w:rsid w:val="009C37D1"/>
    <w:rsid w:val="009C51AC"/>
    <w:rsid w:val="009C7204"/>
    <w:rsid w:val="009D087B"/>
    <w:rsid w:val="009D1637"/>
    <w:rsid w:val="009D1747"/>
    <w:rsid w:val="009D1EAA"/>
    <w:rsid w:val="009D2D6C"/>
    <w:rsid w:val="009D2F9A"/>
    <w:rsid w:val="009D4ADD"/>
    <w:rsid w:val="009D4E25"/>
    <w:rsid w:val="009D52D6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0B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54E"/>
    <w:rsid w:val="00B00EE1"/>
    <w:rsid w:val="00B01728"/>
    <w:rsid w:val="00B02F03"/>
    <w:rsid w:val="00B040E6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1F60"/>
    <w:rsid w:val="00B768C6"/>
    <w:rsid w:val="00B76C78"/>
    <w:rsid w:val="00B77527"/>
    <w:rsid w:val="00B7791E"/>
    <w:rsid w:val="00B82131"/>
    <w:rsid w:val="00B8261D"/>
    <w:rsid w:val="00B82AE6"/>
    <w:rsid w:val="00B83D5F"/>
    <w:rsid w:val="00B84146"/>
    <w:rsid w:val="00B8469A"/>
    <w:rsid w:val="00B858CA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978F3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7692"/>
    <w:rsid w:val="00BA7F31"/>
    <w:rsid w:val="00BB186F"/>
    <w:rsid w:val="00BB1A2A"/>
    <w:rsid w:val="00BB2080"/>
    <w:rsid w:val="00BB3BD3"/>
    <w:rsid w:val="00BB58A9"/>
    <w:rsid w:val="00BB5A9F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D74"/>
    <w:rsid w:val="00BD5EFB"/>
    <w:rsid w:val="00BD6327"/>
    <w:rsid w:val="00BD64E9"/>
    <w:rsid w:val="00BD6B64"/>
    <w:rsid w:val="00BD6B72"/>
    <w:rsid w:val="00BD7645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6738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40E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83"/>
    <w:rsid w:val="00C763ED"/>
    <w:rsid w:val="00C773D3"/>
    <w:rsid w:val="00C77F9B"/>
    <w:rsid w:val="00C80140"/>
    <w:rsid w:val="00C8043A"/>
    <w:rsid w:val="00C80B09"/>
    <w:rsid w:val="00C80D96"/>
    <w:rsid w:val="00C8395C"/>
    <w:rsid w:val="00C85435"/>
    <w:rsid w:val="00C85621"/>
    <w:rsid w:val="00C857EF"/>
    <w:rsid w:val="00C85C89"/>
    <w:rsid w:val="00C868CA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2D4"/>
    <w:rsid w:val="00CF1623"/>
    <w:rsid w:val="00CF2048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6BB4"/>
    <w:rsid w:val="00D86D70"/>
    <w:rsid w:val="00D92139"/>
    <w:rsid w:val="00D92E68"/>
    <w:rsid w:val="00D930B2"/>
    <w:rsid w:val="00D93489"/>
    <w:rsid w:val="00D936C4"/>
    <w:rsid w:val="00D9380A"/>
    <w:rsid w:val="00D943FA"/>
    <w:rsid w:val="00D948A7"/>
    <w:rsid w:val="00D94DCD"/>
    <w:rsid w:val="00D95325"/>
    <w:rsid w:val="00D95825"/>
    <w:rsid w:val="00D97C46"/>
    <w:rsid w:val="00D97E89"/>
    <w:rsid w:val="00DA0E13"/>
    <w:rsid w:val="00DA0ECE"/>
    <w:rsid w:val="00DA1B0B"/>
    <w:rsid w:val="00DA305E"/>
    <w:rsid w:val="00DA3475"/>
    <w:rsid w:val="00DA4D5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198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4074"/>
    <w:rsid w:val="00DD6915"/>
    <w:rsid w:val="00DD6E6C"/>
    <w:rsid w:val="00DD708A"/>
    <w:rsid w:val="00DE146C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24DC"/>
    <w:rsid w:val="00E026BE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24A2"/>
    <w:rsid w:val="00E62FFD"/>
    <w:rsid w:val="00E63007"/>
    <w:rsid w:val="00E637E7"/>
    <w:rsid w:val="00E638D5"/>
    <w:rsid w:val="00E64F3C"/>
    <w:rsid w:val="00E65B9A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3B61"/>
    <w:rsid w:val="00E84904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677"/>
    <w:rsid w:val="00F11F4A"/>
    <w:rsid w:val="00F1361D"/>
    <w:rsid w:val="00F1379E"/>
    <w:rsid w:val="00F15335"/>
    <w:rsid w:val="00F15504"/>
    <w:rsid w:val="00F15905"/>
    <w:rsid w:val="00F15E9D"/>
    <w:rsid w:val="00F168E4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DC9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983"/>
    <w:rsid w:val="00F95B05"/>
    <w:rsid w:val="00F95E3C"/>
    <w:rsid w:val="00F9773B"/>
    <w:rsid w:val="00F977DC"/>
    <w:rsid w:val="00F978E0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D95825"/>
    <w:rPr>
      <w:rFonts w:ascii="Courier New" w:hAnsi="Courier New" w:cs="Courier New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95825"/>
    <w:rPr>
      <w:rFonts w:ascii="Calibri" w:eastAsia="Calibri" w:hAnsi="Calibri"/>
      <w:lang w:eastAsia="en-US"/>
    </w:rPr>
  </w:style>
  <w:style w:type="character" w:customStyle="1" w:styleId="NagwekZnak">
    <w:name w:val="Nagłówek Znak"/>
    <w:basedOn w:val="Domylnaczcionkaakapitu"/>
    <w:link w:val="Nagwek"/>
    <w:rsid w:val="00923F90"/>
    <w:rPr>
      <w:sz w:val="24"/>
      <w:szCs w:val="24"/>
    </w:rPr>
  </w:style>
  <w:style w:type="paragraph" w:customStyle="1" w:styleId="Zwykytekst1">
    <w:name w:val="Zwykły tekst1"/>
    <w:basedOn w:val="Normalny"/>
    <w:rsid w:val="009346B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D89C334-EEE3-4383-9896-D4C19A609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F283AB-C8AE-43BE-B0BD-0AB20BE768C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1604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Paulina Boroszko</cp:lastModifiedBy>
  <cp:revision>27</cp:revision>
  <cp:lastPrinted>2021-08-27T06:54:00Z</cp:lastPrinted>
  <dcterms:created xsi:type="dcterms:W3CDTF">2021-12-01T11:03:00Z</dcterms:created>
  <dcterms:modified xsi:type="dcterms:W3CDTF">2026-02-25T11:27:00Z</dcterms:modified>
</cp:coreProperties>
</file>